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D6A24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33CA2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91797E0" w14:textId="77777777" w:rsidR="00D341B6" w:rsidRPr="00D341B6" w:rsidRDefault="00D341B6" w:rsidP="00D341B6">
      <w:pPr>
        <w:spacing w:line="271" w:lineRule="auto"/>
        <w:jc w:val="both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341B6">
        <w:rPr>
          <w:rFonts w:ascii="Arial" w:hAnsi="Arial" w:cs="Arial"/>
          <w:b/>
          <w:bCs/>
          <w:sz w:val="22"/>
          <w:szCs w:val="22"/>
          <w:lang w:val="pl-PL" w:eastAsia="pl-PL"/>
        </w:rPr>
        <w:t>Analiza i opracowanie koncepcji rozwoju układu drogowego powiatu mieleckiego:</w:t>
      </w:r>
    </w:p>
    <w:p w14:paraId="592A37E7" w14:textId="77777777" w:rsidR="00D341B6" w:rsidRPr="00D341B6" w:rsidRDefault="00D341B6" w:rsidP="00D341B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</w:p>
    <w:p w14:paraId="43AF765B" w14:textId="77777777" w:rsidR="00D341B6" w:rsidRPr="00D341B6" w:rsidRDefault="00D341B6" w:rsidP="00D341B6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341B6">
        <w:rPr>
          <w:rFonts w:ascii="Arial" w:hAnsi="Arial" w:cs="Arial"/>
          <w:b/>
          <w:bCs/>
          <w:sz w:val="22"/>
          <w:szCs w:val="22"/>
          <w:lang w:val="pl-PL" w:eastAsia="pl-PL"/>
        </w:rPr>
        <w:t>Zadanie  nr … : ………………………………………………………….…..,</w:t>
      </w:r>
    </w:p>
    <w:p w14:paraId="06771320" w14:textId="21256ECB" w:rsidR="00D341B6" w:rsidRPr="00D341B6" w:rsidRDefault="00D341B6" w:rsidP="00D341B6">
      <w:pPr>
        <w:spacing w:line="271" w:lineRule="auto"/>
        <w:jc w:val="center"/>
        <w:rPr>
          <w:rFonts w:ascii="Arial" w:hAnsi="Arial" w:cs="Arial"/>
          <w:sz w:val="22"/>
          <w:szCs w:val="22"/>
          <w:lang w:val="pl-PL" w:eastAsia="pl-PL"/>
        </w:rPr>
      </w:pPr>
      <w:r w:rsidRPr="00D341B6">
        <w:rPr>
          <w:rFonts w:ascii="Arial" w:hAnsi="Arial" w:cs="Arial"/>
          <w:sz w:val="22"/>
          <w:szCs w:val="22"/>
          <w:lang w:val="pl-PL" w:eastAsia="pl-PL"/>
        </w:rPr>
        <w:t>(należy wpisać numer i nazwę zadania)</w:t>
      </w:r>
    </w:p>
    <w:p w14:paraId="7A3E523A" w14:textId="1840BBF3" w:rsidR="004F6ADF" w:rsidRPr="00143A31" w:rsidRDefault="005104D2" w:rsidP="00D341B6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C222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06A19" w14:textId="77777777" w:rsidR="00D53840" w:rsidRDefault="00D53840" w:rsidP="00AC1A4B">
      <w:r>
        <w:separator/>
      </w:r>
    </w:p>
  </w:endnote>
  <w:endnote w:type="continuationSeparator" w:id="0">
    <w:p w14:paraId="6E0721FA" w14:textId="77777777" w:rsidR="00D53840" w:rsidRDefault="00D5384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EE5199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59C0D" w14:textId="77777777" w:rsidR="00D53840" w:rsidRDefault="00D53840" w:rsidP="00AC1A4B">
      <w:r>
        <w:separator/>
      </w:r>
    </w:p>
  </w:footnote>
  <w:footnote w:type="continuationSeparator" w:id="0">
    <w:p w14:paraId="7A0218D3" w14:textId="77777777" w:rsidR="00D53840" w:rsidRDefault="00D5384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4F1E7A0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341B6">
      <w:rPr>
        <w:rFonts w:ascii="Calibri" w:hAnsi="Calibri"/>
        <w:b/>
        <w:bCs/>
        <w:color w:val="4F81BD"/>
        <w:sz w:val="18"/>
        <w:szCs w:val="18"/>
        <w:lang w:val="pl-PL" w:eastAsia="ar-SA"/>
      </w:rPr>
      <w:t>91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6A231D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51637021">
    <w:abstractNumId w:val="49"/>
  </w:num>
  <w:num w:numId="2" w16cid:durableId="1178084736">
    <w:abstractNumId w:val="39"/>
  </w:num>
  <w:num w:numId="3" w16cid:durableId="1929190545">
    <w:abstractNumId w:val="40"/>
  </w:num>
  <w:num w:numId="4" w16cid:durableId="559512051">
    <w:abstractNumId w:val="22"/>
  </w:num>
  <w:num w:numId="5" w16cid:durableId="694354774">
    <w:abstractNumId w:val="48"/>
  </w:num>
  <w:num w:numId="6" w16cid:durableId="298919659">
    <w:abstractNumId w:val="18"/>
  </w:num>
  <w:num w:numId="7" w16cid:durableId="1054547210">
    <w:abstractNumId w:val="24"/>
  </w:num>
  <w:num w:numId="8" w16cid:durableId="2111507085">
    <w:abstractNumId w:val="36"/>
  </w:num>
  <w:num w:numId="9" w16cid:durableId="467744400">
    <w:abstractNumId w:val="34"/>
  </w:num>
  <w:num w:numId="10" w16cid:durableId="662047683">
    <w:abstractNumId w:val="35"/>
  </w:num>
  <w:num w:numId="11" w16cid:durableId="1650161863">
    <w:abstractNumId w:val="45"/>
  </w:num>
  <w:num w:numId="12" w16cid:durableId="1376007537">
    <w:abstractNumId w:val="32"/>
  </w:num>
  <w:num w:numId="13" w16cid:durableId="1883055393">
    <w:abstractNumId w:val="41"/>
  </w:num>
  <w:num w:numId="14" w16cid:durableId="168253556">
    <w:abstractNumId w:val="43"/>
  </w:num>
  <w:num w:numId="15" w16cid:durableId="14692768">
    <w:abstractNumId w:val="42"/>
  </w:num>
  <w:num w:numId="16" w16cid:durableId="1405033043">
    <w:abstractNumId w:val="26"/>
  </w:num>
  <w:num w:numId="17" w16cid:durableId="174730347">
    <w:abstractNumId w:val="37"/>
  </w:num>
  <w:num w:numId="18" w16cid:durableId="1109202424">
    <w:abstractNumId w:val="44"/>
  </w:num>
  <w:num w:numId="19" w16cid:durableId="325331505">
    <w:abstractNumId w:val="51"/>
  </w:num>
  <w:num w:numId="20" w16cid:durableId="975917413">
    <w:abstractNumId w:val="29"/>
  </w:num>
  <w:num w:numId="21" w16cid:durableId="2022967131">
    <w:abstractNumId w:val="52"/>
  </w:num>
  <w:num w:numId="22" w16cid:durableId="1524979127">
    <w:abstractNumId w:val="17"/>
  </w:num>
  <w:num w:numId="23" w16cid:durableId="271790087">
    <w:abstractNumId w:val="47"/>
  </w:num>
  <w:num w:numId="24" w16cid:durableId="1847937160">
    <w:abstractNumId w:val="38"/>
  </w:num>
  <w:num w:numId="25" w16cid:durableId="1584141457">
    <w:abstractNumId w:val="27"/>
  </w:num>
  <w:num w:numId="26" w16cid:durableId="1846284391">
    <w:abstractNumId w:val="30"/>
  </w:num>
  <w:num w:numId="27" w16cid:durableId="341246854">
    <w:abstractNumId w:val="54"/>
  </w:num>
  <w:num w:numId="28" w16cid:durableId="1852403755">
    <w:abstractNumId w:val="25"/>
  </w:num>
  <w:num w:numId="29" w16cid:durableId="1803428092">
    <w:abstractNumId w:val="50"/>
  </w:num>
  <w:num w:numId="30" w16cid:durableId="1405446375">
    <w:abstractNumId w:val="33"/>
  </w:num>
  <w:num w:numId="31" w16cid:durableId="1338801404">
    <w:abstractNumId w:val="53"/>
  </w:num>
  <w:num w:numId="32" w16cid:durableId="542715114">
    <w:abstractNumId w:val="46"/>
  </w:num>
  <w:num w:numId="33" w16cid:durableId="833107905">
    <w:abstractNumId w:val="31"/>
  </w:num>
  <w:num w:numId="34" w16cid:durableId="1958902103">
    <w:abstractNumId w:val="21"/>
  </w:num>
  <w:num w:numId="35" w16cid:durableId="1873883644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3C5"/>
    <w:rsid w:val="00003D7B"/>
    <w:rsid w:val="00004C63"/>
    <w:rsid w:val="00007345"/>
    <w:rsid w:val="000210DD"/>
    <w:rsid w:val="0002205F"/>
    <w:rsid w:val="00023D07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894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B5A6A"/>
    <w:rsid w:val="001C0B7A"/>
    <w:rsid w:val="001C3D2B"/>
    <w:rsid w:val="001C4935"/>
    <w:rsid w:val="001C6416"/>
    <w:rsid w:val="001C6847"/>
    <w:rsid w:val="001C6F22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27BC6"/>
    <w:rsid w:val="00232668"/>
    <w:rsid w:val="00234077"/>
    <w:rsid w:val="0023508A"/>
    <w:rsid w:val="002358F6"/>
    <w:rsid w:val="002426B5"/>
    <w:rsid w:val="00242F56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1DE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6509C"/>
    <w:rsid w:val="003712B3"/>
    <w:rsid w:val="00374748"/>
    <w:rsid w:val="00376C10"/>
    <w:rsid w:val="00380A42"/>
    <w:rsid w:val="00383084"/>
    <w:rsid w:val="003859A3"/>
    <w:rsid w:val="00386B8A"/>
    <w:rsid w:val="00392CBD"/>
    <w:rsid w:val="0039479E"/>
    <w:rsid w:val="00395875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04E6"/>
    <w:rsid w:val="0043150E"/>
    <w:rsid w:val="00432E52"/>
    <w:rsid w:val="00433A9F"/>
    <w:rsid w:val="00435437"/>
    <w:rsid w:val="00435CB3"/>
    <w:rsid w:val="0044487E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130A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D01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439"/>
    <w:rsid w:val="00527758"/>
    <w:rsid w:val="00530870"/>
    <w:rsid w:val="005327EF"/>
    <w:rsid w:val="00533CA2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0CA2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70B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209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231D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1870"/>
    <w:rsid w:val="007230FE"/>
    <w:rsid w:val="0072428C"/>
    <w:rsid w:val="00727E9B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743B7"/>
    <w:rsid w:val="007819F1"/>
    <w:rsid w:val="0079099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50E"/>
    <w:rsid w:val="007F7AC1"/>
    <w:rsid w:val="0080214E"/>
    <w:rsid w:val="008048BE"/>
    <w:rsid w:val="00805005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1CB2"/>
    <w:rsid w:val="00870385"/>
    <w:rsid w:val="008706E2"/>
    <w:rsid w:val="0087158E"/>
    <w:rsid w:val="00875D96"/>
    <w:rsid w:val="00877524"/>
    <w:rsid w:val="00887D68"/>
    <w:rsid w:val="008942EC"/>
    <w:rsid w:val="00894C46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57D9"/>
    <w:rsid w:val="008D7328"/>
    <w:rsid w:val="008E1E01"/>
    <w:rsid w:val="008E2F2B"/>
    <w:rsid w:val="008E506C"/>
    <w:rsid w:val="008E790C"/>
    <w:rsid w:val="008F070E"/>
    <w:rsid w:val="008F0DE5"/>
    <w:rsid w:val="008F4735"/>
    <w:rsid w:val="008F4C40"/>
    <w:rsid w:val="008F5A8C"/>
    <w:rsid w:val="008F7BC7"/>
    <w:rsid w:val="00900557"/>
    <w:rsid w:val="00902424"/>
    <w:rsid w:val="0090701D"/>
    <w:rsid w:val="00915C3C"/>
    <w:rsid w:val="00916750"/>
    <w:rsid w:val="00916A5E"/>
    <w:rsid w:val="00920E11"/>
    <w:rsid w:val="0092215B"/>
    <w:rsid w:val="009235B0"/>
    <w:rsid w:val="009265B9"/>
    <w:rsid w:val="00927741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2333"/>
    <w:rsid w:val="00985D96"/>
    <w:rsid w:val="00992E88"/>
    <w:rsid w:val="00995245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D572E"/>
    <w:rsid w:val="009E189F"/>
    <w:rsid w:val="009E2232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A75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444E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2F3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14CFE"/>
    <w:rsid w:val="00C21EFC"/>
    <w:rsid w:val="00C22239"/>
    <w:rsid w:val="00C24ED3"/>
    <w:rsid w:val="00C3247D"/>
    <w:rsid w:val="00C33CB9"/>
    <w:rsid w:val="00C41525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5A1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A525B"/>
    <w:rsid w:val="00CB0645"/>
    <w:rsid w:val="00CB20B6"/>
    <w:rsid w:val="00CB233F"/>
    <w:rsid w:val="00CB607A"/>
    <w:rsid w:val="00CC063E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41B6"/>
    <w:rsid w:val="00D3758B"/>
    <w:rsid w:val="00D51146"/>
    <w:rsid w:val="00D53840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314D"/>
    <w:rsid w:val="00DA0BAA"/>
    <w:rsid w:val="00DA1A10"/>
    <w:rsid w:val="00DA232C"/>
    <w:rsid w:val="00DB2896"/>
    <w:rsid w:val="00DB58C2"/>
    <w:rsid w:val="00DC13B8"/>
    <w:rsid w:val="00DC1CC9"/>
    <w:rsid w:val="00DC361B"/>
    <w:rsid w:val="00DC3AD5"/>
    <w:rsid w:val="00DC6D9A"/>
    <w:rsid w:val="00DD2659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0AC3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7B9"/>
    <w:rsid w:val="00ED7E81"/>
    <w:rsid w:val="00EE5199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1F8A"/>
    <w:rsid w:val="00F528F3"/>
    <w:rsid w:val="00F55BCE"/>
    <w:rsid w:val="00F64313"/>
    <w:rsid w:val="00F64665"/>
    <w:rsid w:val="00F6554B"/>
    <w:rsid w:val="00F769D0"/>
    <w:rsid w:val="00F776C0"/>
    <w:rsid w:val="00F77AB4"/>
    <w:rsid w:val="00F84CF3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49B9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E4919-BDD9-446A-BAD1-FDD3C18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elorenc</dc:creator>
  <cp:lastModifiedBy>MARIA.WACH</cp:lastModifiedBy>
  <cp:revision>31</cp:revision>
  <cp:lastPrinted>2022-05-11T09:48:00Z</cp:lastPrinted>
  <dcterms:created xsi:type="dcterms:W3CDTF">2022-05-11T09:42:00Z</dcterms:created>
  <dcterms:modified xsi:type="dcterms:W3CDTF">2025-10-08T10:16:00Z</dcterms:modified>
</cp:coreProperties>
</file>